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C11096" w14:textId="77777777" w:rsidR="00863F2B" w:rsidRDefault="00863F2B">
      <w:pPr>
        <w:pStyle w:val="Nadpis1"/>
        <w:tabs>
          <w:tab w:val="left" w:pos="0"/>
        </w:tabs>
      </w:pPr>
    </w:p>
    <w:p w14:paraId="7DA5FE1D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6412A481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3A3DE06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72D591D9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6491CE9" w14:textId="77777777" w:rsidR="00863F2B" w:rsidRPr="00F3307C" w:rsidRDefault="00863F2B" w:rsidP="00224586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113F04">
        <w:rPr>
          <w:rFonts w:ascii="Arial" w:hAnsi="Arial" w:cs="Arial"/>
          <w:bCs/>
          <w:color w:val="333333"/>
          <w:sz w:val="24"/>
          <w:szCs w:val="24"/>
        </w:rPr>
        <w:t xml:space="preserve">DVT </w:t>
      </w:r>
      <w:proofErr w:type="spellStart"/>
      <w:r w:rsidR="00113F04">
        <w:rPr>
          <w:rFonts w:ascii="Arial" w:hAnsi="Arial" w:cs="Arial"/>
          <w:bCs/>
          <w:color w:val="333333"/>
          <w:sz w:val="24"/>
          <w:szCs w:val="24"/>
        </w:rPr>
        <w:t>Malonínský</w:t>
      </w:r>
      <w:proofErr w:type="spellEnd"/>
      <w:r w:rsidR="00113F04">
        <w:rPr>
          <w:rFonts w:ascii="Arial" w:hAnsi="Arial" w:cs="Arial"/>
          <w:bCs/>
          <w:color w:val="333333"/>
          <w:sz w:val="24"/>
          <w:szCs w:val="24"/>
        </w:rPr>
        <w:t xml:space="preserve"> potok, Jevíčko (ř.km 0,000-2,250)</w:t>
      </w:r>
    </w:p>
    <w:p w14:paraId="3DE6B97D" w14:textId="77777777"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404713">
        <w:rPr>
          <w:rFonts w:ascii="Arial" w:hAnsi="Arial"/>
          <w:sz w:val="24"/>
          <w:szCs w:val="24"/>
        </w:rPr>
        <w:t xml:space="preserve">Koryto toku </w:t>
      </w:r>
      <w:proofErr w:type="spellStart"/>
      <w:r w:rsidR="00113F04">
        <w:rPr>
          <w:rFonts w:ascii="Arial" w:hAnsi="Arial"/>
          <w:sz w:val="24"/>
          <w:szCs w:val="24"/>
        </w:rPr>
        <w:t>Malonínský</w:t>
      </w:r>
      <w:proofErr w:type="spellEnd"/>
      <w:r w:rsidR="00113F04">
        <w:rPr>
          <w:rFonts w:ascii="Arial" w:hAnsi="Arial"/>
          <w:sz w:val="24"/>
          <w:szCs w:val="24"/>
        </w:rPr>
        <w:t xml:space="preserve"> potok, ř.km 0,000-2,250</w:t>
      </w:r>
    </w:p>
    <w:p w14:paraId="5766B5A5" w14:textId="77777777"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19451D" w:rsidRPr="0019451D">
        <w:rPr>
          <w:rFonts w:ascii="Arial" w:hAnsi="Arial" w:cs="Arial"/>
          <w:sz w:val="24"/>
        </w:rPr>
        <w:t>O</w:t>
      </w:r>
      <w:r w:rsidR="00AC79FE" w:rsidRPr="0019451D">
        <w:rPr>
          <w:rFonts w:ascii="Arial" w:hAnsi="Arial" w:cs="Arial"/>
          <w:sz w:val="24"/>
        </w:rPr>
        <w:t>prava opevnění, odstranění nánosů, oprava výtrží</w:t>
      </w:r>
    </w:p>
    <w:p w14:paraId="1A534E7D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08F6D932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00F70718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1FD7D27A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35B252FC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15266986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7DAAFEE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24022A8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02275172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396C3D4F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0878D0B4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1DEB3B1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6445E56C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687F4FCD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77255711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6E8A2115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442410D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36A7362A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7D5C139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6E628AFC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557AD93C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4ECBE04" w14:textId="77777777" w:rsidR="00404713" w:rsidRDefault="00404713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9429CE2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3B89667D" w14:textId="03568173" w:rsidR="00841D24" w:rsidRPr="00B749BB" w:rsidRDefault="0045081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</w:rPr>
        <w:t xml:space="preserve">Dokumentace řeší opravu opevnění, odstranění nánosu a opravu výtrží v korytě </w:t>
      </w:r>
      <w:proofErr w:type="spellStart"/>
      <w:r>
        <w:rPr>
          <w:rFonts w:ascii="Arial" w:hAnsi="Arial" w:cs="Arial"/>
          <w:sz w:val="24"/>
        </w:rPr>
        <w:t>Malonínského</w:t>
      </w:r>
      <w:proofErr w:type="spellEnd"/>
      <w:r>
        <w:rPr>
          <w:rFonts w:ascii="Arial" w:hAnsi="Arial" w:cs="Arial"/>
          <w:sz w:val="24"/>
        </w:rPr>
        <w:t xml:space="preserve"> potoka v ř.km 0,000 – 2,250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</w:t>
      </w:r>
      <w:r w:rsidR="0002048E" w:rsidRPr="00036806">
        <w:rPr>
          <w:rFonts w:ascii="Arial" w:hAnsi="Arial" w:cs="Arial"/>
          <w:sz w:val="24"/>
          <w:szCs w:val="24"/>
        </w:rPr>
        <w:t xml:space="preserve">V úseku </w:t>
      </w:r>
      <w:r w:rsidR="0002048E">
        <w:rPr>
          <w:rFonts w:ascii="Arial" w:hAnsi="Arial" w:cs="Arial"/>
          <w:sz w:val="24"/>
          <w:szCs w:val="24"/>
        </w:rPr>
        <w:t xml:space="preserve">ř.km </w:t>
      </w:r>
      <w:r w:rsidR="0002048E" w:rsidRPr="00036806">
        <w:rPr>
          <w:rFonts w:ascii="Arial" w:hAnsi="Arial" w:cs="Arial"/>
          <w:sz w:val="24"/>
          <w:szCs w:val="24"/>
        </w:rPr>
        <w:t>1,77</w:t>
      </w:r>
      <w:r w:rsidR="0002048E">
        <w:rPr>
          <w:rFonts w:ascii="Arial" w:hAnsi="Arial" w:cs="Arial"/>
          <w:sz w:val="24"/>
          <w:szCs w:val="24"/>
        </w:rPr>
        <w:t>2</w:t>
      </w:r>
      <w:r w:rsidR="0002048E" w:rsidRPr="00036806">
        <w:rPr>
          <w:rFonts w:ascii="Arial" w:hAnsi="Arial" w:cs="Arial"/>
          <w:sz w:val="24"/>
          <w:szCs w:val="24"/>
        </w:rPr>
        <w:t xml:space="preserve"> – 2,250 nabyla </w:t>
      </w:r>
      <w:r w:rsidR="0002048E">
        <w:rPr>
          <w:rFonts w:ascii="Arial" w:hAnsi="Arial" w:cs="Arial"/>
          <w:sz w:val="24"/>
          <w:szCs w:val="24"/>
        </w:rPr>
        <w:t xml:space="preserve">původní </w:t>
      </w:r>
      <w:r w:rsidR="0002048E" w:rsidRPr="00036806">
        <w:rPr>
          <w:rFonts w:ascii="Arial" w:hAnsi="Arial" w:cs="Arial"/>
          <w:sz w:val="24"/>
          <w:szCs w:val="24"/>
        </w:rPr>
        <w:t xml:space="preserve">úprava do značné míry charakter přírodního toku, opevnění je z větší části odplaveno a koryto meandrováno, stabilizováno vzrostlým břehovým porostem. </w:t>
      </w:r>
      <w:r w:rsidR="0002048E">
        <w:rPr>
          <w:rFonts w:ascii="Arial" w:hAnsi="Arial" w:cs="Arial"/>
          <w:sz w:val="24"/>
          <w:szCs w:val="24"/>
        </w:rPr>
        <w:t xml:space="preserve">Oprava koryta se v tomto úseku nebude provádět. </w:t>
      </w:r>
      <w:r>
        <w:rPr>
          <w:rFonts w:ascii="Arial" w:hAnsi="Arial"/>
          <w:sz w:val="24"/>
          <w:szCs w:val="24"/>
        </w:rPr>
        <w:t xml:space="preserve">Dále je součástí stavby odstranění stromových a keřových porostů zasahujících do průtočného profilu koryta toku. </w:t>
      </w:r>
      <w:r w:rsidR="00841F95">
        <w:rPr>
          <w:rFonts w:ascii="Arial" w:hAnsi="Arial"/>
          <w:sz w:val="24"/>
          <w:szCs w:val="24"/>
        </w:rPr>
        <w:t>Jedná se o jednoduchou stavbu, stavba není členěna na stavební objekty.</w:t>
      </w:r>
    </w:p>
    <w:p w14:paraId="212DA1D4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EA60260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267B99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71B61E33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14:paraId="72B17825" w14:textId="77777777"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14:paraId="1D5B19C1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4AF7D3C2" w14:textId="77777777"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14:paraId="2083A0BB" w14:textId="77777777" w:rsidR="00841D24" w:rsidRPr="00F3307C" w:rsidRDefault="00841D24" w:rsidP="00841D24">
      <w:pPr>
        <w:pStyle w:val="Nadpis2"/>
        <w:tabs>
          <w:tab w:val="clear" w:pos="0"/>
        </w:tabs>
      </w:pPr>
    </w:p>
    <w:p w14:paraId="74B9E4F2" w14:textId="77777777" w:rsidR="00841D24" w:rsidRDefault="00841D24" w:rsidP="00841D24">
      <w:pPr>
        <w:pStyle w:val="Nadpis2"/>
        <w:tabs>
          <w:tab w:val="clear" w:pos="0"/>
        </w:tabs>
      </w:pPr>
    </w:p>
    <w:p w14:paraId="1A910EE7" w14:textId="77777777" w:rsidR="00841D24" w:rsidRDefault="00841D24" w:rsidP="00841D24">
      <w:pPr>
        <w:pStyle w:val="Nadpis2"/>
        <w:tabs>
          <w:tab w:val="clear" w:pos="0"/>
        </w:tabs>
      </w:pPr>
    </w:p>
    <w:p w14:paraId="49F5787A" w14:textId="77777777" w:rsidR="00841D24" w:rsidRDefault="00841D24" w:rsidP="00841D24">
      <w:pPr>
        <w:pStyle w:val="Nadpis2"/>
        <w:tabs>
          <w:tab w:val="clear" w:pos="0"/>
        </w:tabs>
      </w:pPr>
    </w:p>
    <w:p w14:paraId="691BC1E0" w14:textId="77777777" w:rsidR="00841D24" w:rsidRDefault="00841D24" w:rsidP="00841D24">
      <w:pPr>
        <w:pStyle w:val="Nadpis2"/>
        <w:tabs>
          <w:tab w:val="clear" w:pos="0"/>
        </w:tabs>
      </w:pPr>
    </w:p>
    <w:p w14:paraId="68E99B3E" w14:textId="77777777" w:rsidR="00841D24" w:rsidRDefault="00841D24" w:rsidP="00841D24">
      <w:pPr>
        <w:pStyle w:val="Nadpis2"/>
        <w:tabs>
          <w:tab w:val="clear" w:pos="0"/>
        </w:tabs>
      </w:pPr>
    </w:p>
    <w:p w14:paraId="64F596CD" w14:textId="77777777" w:rsidR="00841D24" w:rsidRDefault="00841D24" w:rsidP="00841D24">
      <w:pPr>
        <w:pStyle w:val="Nadpis2"/>
        <w:tabs>
          <w:tab w:val="clear" w:pos="0"/>
        </w:tabs>
      </w:pPr>
    </w:p>
    <w:p w14:paraId="3CA72B49" w14:textId="77777777"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9B0576">
        <w:t>02</w:t>
      </w:r>
      <w:r w:rsidR="00404713">
        <w:t>. 202</w:t>
      </w:r>
      <w:r w:rsidR="009B0576">
        <w:t>1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</w:t>
      </w:r>
      <w:proofErr w:type="spellStart"/>
      <w:r w:rsidRPr="00F3307C">
        <w:t>Varadínek</w:t>
      </w:r>
      <w:proofErr w:type="spellEnd"/>
    </w:p>
    <w:p w14:paraId="7434702D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3889D" w14:textId="77777777" w:rsidR="006D656A" w:rsidRDefault="006D656A">
      <w:r>
        <w:separator/>
      </w:r>
    </w:p>
  </w:endnote>
  <w:endnote w:type="continuationSeparator" w:id="0">
    <w:p w14:paraId="278692CF" w14:textId="77777777" w:rsidR="006D656A" w:rsidRDefault="006D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70E5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533515DE" wp14:editId="3694C362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9516D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9516D">
      <w:rPr>
        <w:rStyle w:val="slostrnky"/>
      </w:rPr>
      <w:fldChar w:fldCharType="separate"/>
    </w:r>
    <w:r w:rsidR="009B0576">
      <w:rPr>
        <w:rStyle w:val="slostrnky"/>
        <w:noProof/>
      </w:rPr>
      <w:t>2</w:t>
    </w:r>
    <w:r w:rsidR="0019516D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CC91" w14:textId="77777777" w:rsidR="006D656A" w:rsidRDefault="006D656A">
      <w:r>
        <w:separator/>
      </w:r>
    </w:p>
  </w:footnote>
  <w:footnote w:type="continuationSeparator" w:id="0">
    <w:p w14:paraId="743D38CF" w14:textId="77777777" w:rsidR="006D656A" w:rsidRDefault="006D6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C2DC" w14:textId="6E043AC4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7C19BC">
      <w:rPr>
        <w:i/>
      </w:rPr>
      <w:t>provádění stavby</w:t>
    </w:r>
    <w:proofErr w:type="gramStart"/>
    <w:r w:rsidR="007C19BC">
      <w:rPr>
        <w:i/>
      </w:rPr>
      <w:tab/>
    </w:r>
    <w:r>
      <w:rPr>
        <w:i/>
      </w:rPr>
      <w:t xml:space="preserve">  </w:t>
    </w:r>
    <w:r>
      <w:rPr>
        <w:i/>
      </w:rPr>
      <w:tab/>
    </w:r>
    <w:proofErr w:type="gramEnd"/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113F04">
      <w:rPr>
        <w:i/>
      </w:rPr>
      <w:t xml:space="preserve">         únor 2021</w:t>
    </w:r>
  </w:p>
  <w:p w14:paraId="20653ECD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113F04" w:rsidRPr="00113F04">
      <w:rPr>
        <w:bCs/>
        <w:color w:val="333333"/>
      </w:rPr>
      <w:t xml:space="preserve">DVT </w:t>
    </w:r>
    <w:proofErr w:type="spellStart"/>
    <w:r w:rsidR="00113F04" w:rsidRPr="00113F04">
      <w:rPr>
        <w:bCs/>
        <w:color w:val="333333"/>
      </w:rPr>
      <w:t>Malonínský</w:t>
    </w:r>
    <w:proofErr w:type="spellEnd"/>
    <w:r w:rsidR="00113F04" w:rsidRPr="00113F04">
      <w:rPr>
        <w:bCs/>
        <w:color w:val="333333"/>
      </w:rPr>
      <w:t xml:space="preserve"> potok, Jevíčko (ř.km 0,000-2,250)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048E"/>
    <w:rsid w:val="00037BEB"/>
    <w:rsid w:val="00060386"/>
    <w:rsid w:val="00060DB0"/>
    <w:rsid w:val="000B1A80"/>
    <w:rsid w:val="000D45A7"/>
    <w:rsid w:val="000E3362"/>
    <w:rsid w:val="000E3F1A"/>
    <w:rsid w:val="000F1EE4"/>
    <w:rsid w:val="000F4CD7"/>
    <w:rsid w:val="00113F04"/>
    <w:rsid w:val="0014363A"/>
    <w:rsid w:val="00164C6E"/>
    <w:rsid w:val="00165F5A"/>
    <w:rsid w:val="0019451D"/>
    <w:rsid w:val="0019516D"/>
    <w:rsid w:val="001C3328"/>
    <w:rsid w:val="001E6C8E"/>
    <w:rsid w:val="001F2184"/>
    <w:rsid w:val="00224586"/>
    <w:rsid w:val="00255DD4"/>
    <w:rsid w:val="00267B99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81259"/>
    <w:rsid w:val="006D656A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C19BC"/>
    <w:rsid w:val="007D6BDD"/>
    <w:rsid w:val="00817FF4"/>
    <w:rsid w:val="00841D24"/>
    <w:rsid w:val="00841F95"/>
    <w:rsid w:val="00863F2B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2047A"/>
    <w:rsid w:val="00A54997"/>
    <w:rsid w:val="00A70DDE"/>
    <w:rsid w:val="00A76B0B"/>
    <w:rsid w:val="00A85176"/>
    <w:rsid w:val="00AC61D7"/>
    <w:rsid w:val="00AC705E"/>
    <w:rsid w:val="00AC79FE"/>
    <w:rsid w:val="00AD11AF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B0A10"/>
    <w:rsid w:val="00CD5A6F"/>
    <w:rsid w:val="00CF65C5"/>
    <w:rsid w:val="00D05E86"/>
    <w:rsid w:val="00D120ED"/>
    <w:rsid w:val="00D569EF"/>
    <w:rsid w:val="00D67FAE"/>
    <w:rsid w:val="00D85389"/>
    <w:rsid w:val="00D93020"/>
    <w:rsid w:val="00DB1A41"/>
    <w:rsid w:val="00DD36BE"/>
    <w:rsid w:val="00DE5794"/>
    <w:rsid w:val="00DF6A48"/>
    <w:rsid w:val="00E11AAD"/>
    <w:rsid w:val="00E35EBF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B155"/>
  <w15:docId w15:val="{2CAF0BBA-B707-4EFE-8256-677E150F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1678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18</cp:revision>
  <cp:lastPrinted>2014-02-04T11:09:00Z</cp:lastPrinted>
  <dcterms:created xsi:type="dcterms:W3CDTF">2020-05-31T14:03:00Z</dcterms:created>
  <dcterms:modified xsi:type="dcterms:W3CDTF">2021-08-03T06:46:00Z</dcterms:modified>
</cp:coreProperties>
</file>